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02D19" w14:textId="77777777" w:rsidR="00C87125" w:rsidRPr="00DC1978" w:rsidRDefault="00C87125" w:rsidP="00C87125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  <w:lang w:val="pl-PL"/>
        </w:rPr>
      </w:pPr>
      <w:r w:rsidRPr="00DC1978"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  <w:lang w:val="pl-PL"/>
        </w:rPr>
        <w:t xml:space="preserve">Załącznik nr </w:t>
      </w:r>
      <w:r w:rsidRPr="00DC1978">
        <w:rPr>
          <w:rFonts w:asciiTheme="minorHAnsi" w:hAnsiTheme="minorHAnsi" w:cstheme="minorHAnsi"/>
          <w:bCs/>
          <w:i/>
          <w:color w:val="000000"/>
          <w:spacing w:val="-6"/>
          <w:lang w:val="pl-PL"/>
        </w:rPr>
        <w:t>7</w:t>
      </w:r>
      <w:r w:rsidRPr="00DC1978"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  <w:lang w:val="pl-PL"/>
        </w:rPr>
        <w:t xml:space="preserve"> do SWZ</w:t>
      </w:r>
    </w:p>
    <w:p w14:paraId="572F0600" w14:textId="77777777" w:rsidR="00C87125" w:rsidRPr="00E56435" w:rsidRDefault="00C87125" w:rsidP="002D1D0B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14:paraId="420619D2" w14:textId="77777777" w:rsidR="002D1D0B" w:rsidRPr="00E56435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ZOBOWIĄZANIE PODMIOTU TRZECIEGO</w:t>
      </w:r>
    </w:p>
    <w:p w14:paraId="7F1975BC" w14:textId="77777777" w:rsidR="002D1D0B" w:rsidRPr="00E56435" w:rsidRDefault="002D1D0B" w:rsidP="002D1D0B">
      <w:pPr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do oddania do dyspozycji Wykonawcy niezbędnych zasobów </w:t>
      </w:r>
      <w:r w:rsidR="008572FD"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br/>
      </w: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na okres korzystania z nich przy wykonywaniu zamówienia</w:t>
      </w:r>
    </w:p>
    <w:p w14:paraId="0EC6B572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14:paraId="782B8B89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bCs/>
          <w:sz w:val="22"/>
          <w:szCs w:val="22"/>
          <w:lang w:val="pl-PL"/>
        </w:rPr>
        <w:t>W imieniu:</w:t>
      </w: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________________________</w:t>
      </w:r>
    </w:p>
    <w:p w14:paraId="3994FEA8" w14:textId="77777777" w:rsidR="002803A4" w:rsidRPr="00E56435" w:rsidRDefault="008572FD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</w:t>
      </w:r>
      <w:r w:rsidR="002803A4"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wpisać nazwę Podmiotu, na zasobach którego polega Wykonawca)</w:t>
      </w:r>
    </w:p>
    <w:p w14:paraId="23FA3E7C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523BF183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Zobowiązuję się do oddania swoich zasobów</w:t>
      </w:r>
    </w:p>
    <w:p w14:paraId="60AD1FF4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</w:t>
      </w:r>
      <w:r w:rsidR="00CB7739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14:paraId="6CAFCD06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F5942E9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0E68B57F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do dyspozycji Wykonawcy:</w:t>
      </w:r>
    </w:p>
    <w:p w14:paraId="62077C3C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__________________________________________________</w:t>
      </w:r>
      <w:r w:rsidR="00CB7739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14:paraId="5436055A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(wpisać nazwę Wykonawcy)</w:t>
      </w:r>
    </w:p>
    <w:p w14:paraId="37783BB1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24900108" w14:textId="00D07102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przy wykonywaniu zamówienia </w:t>
      </w:r>
      <w:r w:rsidRPr="00E56435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 xml:space="preserve">pn. </w:t>
      </w:r>
      <w:r w:rsidR="00886601" w:rsidRPr="00886601"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 xml:space="preserve">„Termomodernizacja obiektów użyteczności publicznej na terenie gminy </w:t>
      </w:r>
      <w:r w:rsidR="00C56750" w:rsidRPr="00886601"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>Czermi</w:t>
      </w:r>
      <w:r w:rsidR="00C56750"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>n</w:t>
      </w:r>
      <w:r w:rsidR="00C56750" w:rsidRPr="00E56435"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>„</w:t>
      </w:r>
      <w:r w:rsidR="00C56750"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 xml:space="preserve"> </w:t>
      </w:r>
      <w:r w:rsidR="00C56750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Oświadczam</w:t>
      </w: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, iż:</w:t>
      </w:r>
    </w:p>
    <w:p w14:paraId="43844FD2" w14:textId="77777777" w:rsidR="002803A4" w:rsidRPr="00E56435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udostępniam Wykonawcy w/w</w:t>
      </w:r>
      <w:r w:rsidR="002803A4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 zasoby, w następującym zakresie:</w:t>
      </w:r>
    </w:p>
    <w:p w14:paraId="45F702CE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03378AC" w14:textId="77777777"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sposób wykorzystania udostępnionych przeze mnie zasobów będzie następujący:</w:t>
      </w:r>
    </w:p>
    <w:p w14:paraId="41A91E2C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FF766F6" w14:textId="77777777"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zakres mojego udziału przy wykonywaniu zamówienia będzie następujący:</w:t>
      </w:r>
    </w:p>
    <w:p w14:paraId="2135B134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DBD675" w14:textId="77777777"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okres mojego udziału przy wykonywaniu zamówienia będzie następujący:</w:t>
      </w:r>
    </w:p>
    <w:p w14:paraId="43BF13AE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462D780" w14:textId="77777777"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2EF20272" w14:textId="77777777" w:rsidR="002803A4" w:rsidRPr="00E56435" w:rsidRDefault="002803A4" w:rsidP="00CB7739">
      <w:pPr>
        <w:spacing w:line="271" w:lineRule="auto"/>
        <w:ind w:left="284"/>
        <w:jc w:val="both"/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TAK</w:t>
      </w:r>
      <w:r w:rsidRPr="00A9337B"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*/NIE *</w:t>
      </w:r>
    </w:p>
    <w:p w14:paraId="1554AB0E" w14:textId="77777777" w:rsidR="00652525" w:rsidRPr="00DC1978" w:rsidRDefault="00652525" w:rsidP="00652525">
      <w:pPr>
        <w:pStyle w:val="Nagwek"/>
        <w:rPr>
          <w:rFonts w:asciiTheme="minorHAnsi" w:hAnsiTheme="minorHAnsi" w:cstheme="minorHAnsi"/>
          <w:sz w:val="18"/>
          <w:szCs w:val="18"/>
          <w:lang w:val="pl-PL"/>
        </w:rPr>
      </w:pPr>
    </w:p>
    <w:p w14:paraId="6C32F12E" w14:textId="77777777" w:rsidR="00652525" w:rsidRPr="00E5643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95B5B48" w14:textId="77777777" w:rsidR="00652525" w:rsidRPr="00E5643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E56435">
        <w:rPr>
          <w:rFonts w:asciiTheme="minorHAnsi" w:hAnsiTheme="minorHAnsi" w:cstheme="minorHAnsi"/>
          <w:b/>
          <w:sz w:val="18"/>
          <w:szCs w:val="18"/>
          <w:lang w:val="pl-PL"/>
        </w:rPr>
        <w:t>Podpis podmiotu udostępniającego zasoby</w:t>
      </w:r>
    </w:p>
    <w:p w14:paraId="40C9D6D0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UWAGA:</w:t>
      </w:r>
    </w:p>
    <w:p w14:paraId="1A42B491" w14:textId="77777777" w:rsidR="002803A4" w:rsidRPr="00E56435" w:rsidRDefault="002803A4" w:rsidP="00A52EAC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0C15F1B3" w14:textId="77777777" w:rsidR="002803A4" w:rsidRPr="00E56435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118</w:t>
      </w: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 xml:space="preserve"> ustawy </w:t>
      </w:r>
      <w:proofErr w:type="spellStart"/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Pzp</w:t>
      </w:r>
      <w:proofErr w:type="spellEnd"/>
    </w:p>
    <w:p w14:paraId="40E61D65" w14:textId="77777777" w:rsidR="002803A4" w:rsidRPr="00E56435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dokumenty dotyczące:</w:t>
      </w:r>
    </w:p>
    <w:p w14:paraId="57027C77" w14:textId="77777777"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156DB3BB" w14:textId="77777777"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2C94BFE3" w14:textId="77777777"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61922EB8" w14:textId="77777777"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niesieniu do warunków udziału w </w:t>
      </w: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.</w:t>
      </w:r>
    </w:p>
    <w:p w14:paraId="40173F15" w14:textId="77777777" w:rsidR="002803A4" w:rsidRPr="00E56435" w:rsidRDefault="00A52EAC" w:rsidP="00CB7739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E56435">
        <w:rPr>
          <w:rFonts w:asciiTheme="minorHAnsi" w:hAnsiTheme="minorHAnsi" w:cstheme="minorHAnsi"/>
          <w:sz w:val="22"/>
          <w:szCs w:val="22"/>
          <w:lang w:val="pl-PL"/>
        </w:rPr>
        <w:t>__</w:t>
      </w:r>
      <w:r w:rsidR="002803A4" w:rsidRPr="00E56435">
        <w:rPr>
          <w:rFonts w:asciiTheme="minorHAnsi" w:hAnsiTheme="minorHAnsi" w:cstheme="minorHAnsi"/>
          <w:sz w:val="22"/>
          <w:szCs w:val="22"/>
          <w:lang w:val="pl-PL"/>
        </w:rPr>
        <w:t>_____________________</w:t>
      </w:r>
    </w:p>
    <w:p w14:paraId="56DBD43B" w14:textId="77777777" w:rsidR="009235B0" w:rsidRPr="00E56435" w:rsidRDefault="002803A4" w:rsidP="00CB7739">
      <w:pPr>
        <w:spacing w:line="271" w:lineRule="auto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sz w:val="16"/>
          <w:szCs w:val="16"/>
          <w:lang w:val="pl-PL"/>
        </w:rPr>
        <w:t xml:space="preserve">* </w:t>
      </w:r>
      <w:r w:rsidRPr="00E56435">
        <w:rPr>
          <w:rFonts w:asciiTheme="minorHAnsi" w:hAnsiTheme="minorHAnsi" w:cstheme="minorHAnsi"/>
          <w:i/>
          <w:sz w:val="16"/>
          <w:szCs w:val="16"/>
          <w:lang w:val="pl-PL"/>
        </w:rPr>
        <w:t>- niepotrzebne skreślić</w:t>
      </w:r>
    </w:p>
    <w:sectPr w:rsidR="009235B0" w:rsidRPr="00E56435" w:rsidSect="005D1CAF">
      <w:headerReference w:type="default" r:id="rId8"/>
      <w:footerReference w:type="default" r:id="rId9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4B938" w14:textId="77777777" w:rsidR="00407D7A" w:rsidRDefault="00407D7A" w:rsidP="00AC1A4B">
      <w:r>
        <w:separator/>
      </w:r>
    </w:p>
  </w:endnote>
  <w:endnote w:type="continuationSeparator" w:id="0">
    <w:p w14:paraId="79FB2F96" w14:textId="77777777" w:rsidR="00407D7A" w:rsidRDefault="00407D7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2565625"/>
      <w:docPartObj>
        <w:docPartGallery w:val="Page Numbers (Bottom of Page)"/>
        <w:docPartUnique/>
      </w:docPartObj>
    </w:sdtPr>
    <w:sdtContent>
      <w:sdt>
        <w:sdtPr>
          <w:id w:val="1594348719"/>
          <w:docPartObj>
            <w:docPartGallery w:val="Page Numbers (Top of Page)"/>
            <w:docPartUnique/>
          </w:docPartObj>
        </w:sdtPr>
        <w:sdtContent>
          <w:p w14:paraId="5F3B5717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0D4A18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0D4A18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288F3C9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F8819" w14:textId="77777777" w:rsidR="00407D7A" w:rsidRDefault="00407D7A" w:rsidP="00AC1A4B">
      <w:r>
        <w:separator/>
      </w:r>
    </w:p>
  </w:footnote>
  <w:footnote w:type="continuationSeparator" w:id="0">
    <w:p w14:paraId="2088689D" w14:textId="77777777" w:rsidR="00407D7A" w:rsidRDefault="00407D7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B1D32" w14:textId="0F89A2F2" w:rsidR="00886601" w:rsidRDefault="00886601">
    <w:pPr>
      <w:pStyle w:val="Nagwek"/>
    </w:pPr>
    <w:bookmarkStart w:id="0" w:name="_Hlk207873178"/>
    <w:r w:rsidRPr="00320D01">
      <w:rPr>
        <w:rFonts w:ascii="Arial" w:hAnsi="Arial" w:cs="Arial"/>
        <w:noProof/>
        <w:sz w:val="22"/>
        <w:szCs w:val="22"/>
      </w:rPr>
      <w:drawing>
        <wp:inline distT="0" distB="0" distL="0" distR="0" wp14:anchorId="58FE0903" wp14:editId="154BB199">
          <wp:extent cx="5760720" cy="457200"/>
          <wp:effectExtent l="0" t="0" r="0" b="0"/>
          <wp:docPr id="649969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62327CA6"/>
    <w:lvl w:ilvl="0" w:tplc="59F208E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16"/>
        <w:szCs w:val="22"/>
      </w:rPr>
    </w:lvl>
    <w:lvl w:ilvl="1" w:tplc="2C7E24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16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02401481">
    <w:abstractNumId w:val="45"/>
  </w:num>
  <w:num w:numId="2" w16cid:durableId="1213158023">
    <w:abstractNumId w:val="36"/>
  </w:num>
  <w:num w:numId="3" w16cid:durableId="1607498124">
    <w:abstractNumId w:val="37"/>
  </w:num>
  <w:num w:numId="4" w16cid:durableId="1946767684">
    <w:abstractNumId w:val="20"/>
  </w:num>
  <w:num w:numId="5" w16cid:durableId="179899436">
    <w:abstractNumId w:val="44"/>
  </w:num>
  <w:num w:numId="6" w16cid:durableId="732972234">
    <w:abstractNumId w:val="18"/>
  </w:num>
  <w:num w:numId="7" w16cid:durableId="1319306972">
    <w:abstractNumId w:val="22"/>
  </w:num>
  <w:num w:numId="8" w16cid:durableId="405305021">
    <w:abstractNumId w:val="33"/>
  </w:num>
  <w:num w:numId="9" w16cid:durableId="370768676">
    <w:abstractNumId w:val="31"/>
  </w:num>
  <w:num w:numId="10" w16cid:durableId="1576819385">
    <w:abstractNumId w:val="32"/>
  </w:num>
  <w:num w:numId="11" w16cid:durableId="564411644">
    <w:abstractNumId w:val="42"/>
  </w:num>
  <w:num w:numId="12" w16cid:durableId="1917547457">
    <w:abstractNumId w:val="29"/>
  </w:num>
  <w:num w:numId="13" w16cid:durableId="436022295">
    <w:abstractNumId w:val="38"/>
  </w:num>
  <w:num w:numId="14" w16cid:durableId="1422288610">
    <w:abstractNumId w:val="40"/>
  </w:num>
  <w:num w:numId="15" w16cid:durableId="153835380">
    <w:abstractNumId w:val="39"/>
  </w:num>
  <w:num w:numId="16" w16cid:durableId="2101221882">
    <w:abstractNumId w:val="24"/>
  </w:num>
  <w:num w:numId="17" w16cid:durableId="835611294">
    <w:abstractNumId w:val="34"/>
  </w:num>
  <w:num w:numId="18" w16cid:durableId="1703479804">
    <w:abstractNumId w:val="41"/>
  </w:num>
  <w:num w:numId="19" w16cid:durableId="1241985622">
    <w:abstractNumId w:val="47"/>
  </w:num>
  <w:num w:numId="20" w16cid:durableId="1176842736">
    <w:abstractNumId w:val="27"/>
  </w:num>
  <w:num w:numId="21" w16cid:durableId="2136749374">
    <w:abstractNumId w:val="48"/>
  </w:num>
  <w:num w:numId="22" w16cid:durableId="1882129886">
    <w:abstractNumId w:val="17"/>
  </w:num>
  <w:num w:numId="23" w16cid:durableId="37509939">
    <w:abstractNumId w:val="43"/>
  </w:num>
  <w:num w:numId="24" w16cid:durableId="2129273556">
    <w:abstractNumId w:val="35"/>
  </w:num>
  <w:num w:numId="25" w16cid:durableId="1532037123">
    <w:abstractNumId w:val="25"/>
  </w:num>
  <w:num w:numId="26" w16cid:durableId="807862607">
    <w:abstractNumId w:val="28"/>
  </w:num>
  <w:num w:numId="27" w16cid:durableId="1626236203">
    <w:abstractNumId w:val="49"/>
  </w:num>
  <w:num w:numId="28" w16cid:durableId="517618386">
    <w:abstractNumId w:val="23"/>
  </w:num>
  <w:num w:numId="29" w16cid:durableId="425924468">
    <w:abstractNumId w:val="46"/>
  </w:num>
  <w:num w:numId="30" w16cid:durableId="214128587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5A6E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4A18"/>
    <w:rsid w:val="000E4C18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61D0C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AEB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16EE9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05DD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5694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2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5C9"/>
    <w:rsid w:val="00403A20"/>
    <w:rsid w:val="00407D7A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37771"/>
    <w:rsid w:val="0045421E"/>
    <w:rsid w:val="004572A4"/>
    <w:rsid w:val="00457BE6"/>
    <w:rsid w:val="00460775"/>
    <w:rsid w:val="0046273F"/>
    <w:rsid w:val="0046546E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3A99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1CAF"/>
    <w:rsid w:val="005D68A0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656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0A53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87A0D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18E9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72FD"/>
    <w:rsid w:val="00870385"/>
    <w:rsid w:val="008706E2"/>
    <w:rsid w:val="00875D96"/>
    <w:rsid w:val="00877524"/>
    <w:rsid w:val="0088660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AFC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511F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37B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CA2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3FF8"/>
    <w:rsid w:val="00B56E4B"/>
    <w:rsid w:val="00B614C2"/>
    <w:rsid w:val="00B6652B"/>
    <w:rsid w:val="00B66763"/>
    <w:rsid w:val="00B7142D"/>
    <w:rsid w:val="00B80B32"/>
    <w:rsid w:val="00B86934"/>
    <w:rsid w:val="00B90B82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4FBC"/>
    <w:rsid w:val="00C057C2"/>
    <w:rsid w:val="00C063BD"/>
    <w:rsid w:val="00C1393F"/>
    <w:rsid w:val="00C139FD"/>
    <w:rsid w:val="00C21EFC"/>
    <w:rsid w:val="00C24ED3"/>
    <w:rsid w:val="00C3247D"/>
    <w:rsid w:val="00C33CB9"/>
    <w:rsid w:val="00C43E16"/>
    <w:rsid w:val="00C45308"/>
    <w:rsid w:val="00C4642D"/>
    <w:rsid w:val="00C51360"/>
    <w:rsid w:val="00C52262"/>
    <w:rsid w:val="00C528CC"/>
    <w:rsid w:val="00C536E0"/>
    <w:rsid w:val="00C5485D"/>
    <w:rsid w:val="00C5665B"/>
    <w:rsid w:val="00C56750"/>
    <w:rsid w:val="00C60B6E"/>
    <w:rsid w:val="00C62A70"/>
    <w:rsid w:val="00C63D12"/>
    <w:rsid w:val="00C657A0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87125"/>
    <w:rsid w:val="00C92D43"/>
    <w:rsid w:val="00C93B51"/>
    <w:rsid w:val="00C949FD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CB9"/>
    <w:rsid w:val="00D23E5D"/>
    <w:rsid w:val="00D25A6C"/>
    <w:rsid w:val="00D25FA1"/>
    <w:rsid w:val="00D322B0"/>
    <w:rsid w:val="00D32C00"/>
    <w:rsid w:val="00D33B93"/>
    <w:rsid w:val="00D35087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39E"/>
    <w:rsid w:val="00D7797B"/>
    <w:rsid w:val="00D8658E"/>
    <w:rsid w:val="00D872E7"/>
    <w:rsid w:val="00D91E20"/>
    <w:rsid w:val="00D92BDE"/>
    <w:rsid w:val="00D92C71"/>
    <w:rsid w:val="00DA1A10"/>
    <w:rsid w:val="00DA232C"/>
    <w:rsid w:val="00DA610C"/>
    <w:rsid w:val="00DB2896"/>
    <w:rsid w:val="00DB58C2"/>
    <w:rsid w:val="00DC13B8"/>
    <w:rsid w:val="00DC1978"/>
    <w:rsid w:val="00DC3AD5"/>
    <w:rsid w:val="00DD48BB"/>
    <w:rsid w:val="00DD7798"/>
    <w:rsid w:val="00DD7D43"/>
    <w:rsid w:val="00DE17E8"/>
    <w:rsid w:val="00DE36E8"/>
    <w:rsid w:val="00DE3975"/>
    <w:rsid w:val="00DE441F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C2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6435"/>
    <w:rsid w:val="00E571C7"/>
    <w:rsid w:val="00E60BE2"/>
    <w:rsid w:val="00E61D6E"/>
    <w:rsid w:val="00E66602"/>
    <w:rsid w:val="00E677EF"/>
    <w:rsid w:val="00E74720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46C"/>
    <w:rsid w:val="00F55BCE"/>
    <w:rsid w:val="00F64313"/>
    <w:rsid w:val="00F64665"/>
    <w:rsid w:val="00F6554B"/>
    <w:rsid w:val="00F776C0"/>
    <w:rsid w:val="00F84E28"/>
    <w:rsid w:val="00F8596B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DFAC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DC8B5-2835-4FFC-936F-58B1D9D2A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Gmina Czermin</cp:lastModifiedBy>
  <cp:revision>20</cp:revision>
  <cp:lastPrinted>2021-01-22T11:31:00Z</cp:lastPrinted>
  <dcterms:created xsi:type="dcterms:W3CDTF">2022-03-31T07:52:00Z</dcterms:created>
  <dcterms:modified xsi:type="dcterms:W3CDTF">2026-02-05T07:30:00Z</dcterms:modified>
</cp:coreProperties>
</file>